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D505EA"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r w:rsidRPr="00854F0E">
        <w:rPr>
          <w:b/>
          <w:sz w:val="22"/>
          <w:szCs w:val="22"/>
        </w:rPr>
        <w:t>DI ESSERE AMMESSO A PARTECIPARE ALLA SELEZIONE PUBBL</w:t>
      </w:r>
      <w:r w:rsidR="006936A0" w:rsidRPr="00854F0E">
        <w:rPr>
          <w:b/>
          <w:sz w:val="22"/>
          <w:szCs w:val="22"/>
        </w:rPr>
        <w:t>ICA PER IL CONFERIMENTO DI N. 1 INCARICO QUINQUENNALE, RINNOVABILE, DI DIRETTORE DI STRUTTURA COMPLESSA, PER LA DIREZIONE DELLA S.C.</w:t>
      </w:r>
      <w:r w:rsidR="00854F0E" w:rsidRPr="00854F0E">
        <w:rPr>
          <w:b/>
          <w:sz w:val="22"/>
          <w:szCs w:val="22"/>
        </w:rPr>
        <w:t xml:space="preserve"> </w:t>
      </w:r>
      <w:r w:rsidR="00854F0E" w:rsidRPr="00854F0E">
        <w:rPr>
          <w:b/>
          <w:sz w:val="22"/>
          <w:szCs w:val="22"/>
        </w:rPr>
        <w:t>SERVIZIO PSICHIATRICO DI DIAGNOSI E CURA (SPDC)</w:t>
      </w:r>
      <w:r w:rsidR="00854F0E" w:rsidRPr="00854F0E">
        <w:rPr>
          <w:b/>
          <w:spacing w:val="1"/>
          <w:sz w:val="22"/>
          <w:szCs w:val="22"/>
        </w:rPr>
        <w:t xml:space="preserve"> </w:t>
      </w:r>
      <w:r w:rsidR="00854F0E" w:rsidRPr="00854F0E">
        <w:rPr>
          <w:b/>
          <w:sz w:val="22"/>
          <w:szCs w:val="22"/>
        </w:rPr>
        <w:t>DELLA ASL</w:t>
      </w:r>
      <w:r w:rsidR="00854F0E" w:rsidRPr="00854F0E">
        <w:rPr>
          <w:b/>
          <w:spacing w:val="-1"/>
          <w:sz w:val="22"/>
          <w:szCs w:val="22"/>
        </w:rPr>
        <w:t xml:space="preserve"> </w:t>
      </w:r>
      <w:r w:rsidR="00854F0E">
        <w:rPr>
          <w:b/>
          <w:spacing w:val="-1"/>
          <w:sz w:val="22"/>
          <w:szCs w:val="22"/>
        </w:rPr>
        <w:t>N</w:t>
      </w:r>
      <w:r w:rsidR="00854F0E" w:rsidRPr="00854F0E">
        <w:rPr>
          <w:b/>
          <w:spacing w:val="-1"/>
          <w:sz w:val="22"/>
          <w:szCs w:val="22"/>
        </w:rPr>
        <w:t xml:space="preserve">. 8 </w:t>
      </w:r>
      <w:r w:rsidR="00854F0E" w:rsidRPr="00854F0E">
        <w:rPr>
          <w:b/>
          <w:sz w:val="22"/>
          <w:szCs w:val="22"/>
        </w:rPr>
        <w:t>DI</w:t>
      </w:r>
      <w:r w:rsidR="00854F0E" w:rsidRPr="00854F0E">
        <w:rPr>
          <w:b/>
          <w:spacing w:val="1"/>
          <w:sz w:val="22"/>
          <w:szCs w:val="22"/>
        </w:rPr>
        <w:t xml:space="preserve"> </w:t>
      </w:r>
      <w:r w:rsidR="00854F0E" w:rsidRPr="00854F0E">
        <w:rPr>
          <w:b/>
          <w:sz w:val="22"/>
          <w:szCs w:val="22"/>
        </w:rPr>
        <w:t>CAGLIARI.</w:t>
      </w:r>
      <w:r w:rsidR="006936A0" w:rsidRPr="00854F0E">
        <w:rPr>
          <w:b/>
          <w:sz w:val="22"/>
          <w:szCs w:val="22"/>
        </w:rPr>
        <w:t xml:space="preserve"> </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5EA" w:rsidRDefault="00D505EA" w:rsidP="00012291">
      <w:r>
        <w:separator/>
      </w:r>
    </w:p>
  </w:endnote>
  <w:endnote w:type="continuationSeparator" w:id="0">
    <w:p w:rsidR="00D505EA" w:rsidRDefault="00D505EA"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854F0E">
      <w:rPr>
        <w:rStyle w:val="Numeropagina"/>
        <w:noProof/>
      </w:rPr>
      <w:t>9</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5EA" w:rsidRDefault="00D505EA" w:rsidP="00012291">
      <w:r>
        <w:separator/>
      </w:r>
    </w:p>
  </w:footnote>
  <w:footnote w:type="continuationSeparator" w:id="0">
    <w:p w:rsidR="00D505EA" w:rsidRDefault="00D505EA"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88AD19"/>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15</Pages>
  <Words>5670</Words>
  <Characters>32324</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37</cp:revision>
  <cp:lastPrinted>2022-05-23T09:15:00Z</cp:lastPrinted>
  <dcterms:created xsi:type="dcterms:W3CDTF">2021-02-17T11:53:00Z</dcterms:created>
  <dcterms:modified xsi:type="dcterms:W3CDTF">2022-11-28T12:09:00Z</dcterms:modified>
</cp:coreProperties>
</file>